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6F5E1220" w:rsidR="007F19D6" w:rsidRPr="00127569" w:rsidRDefault="00A75CE0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854C1D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EF1B7F" w:rsidRPr="00127569">
        <w:rPr>
          <w:rFonts w:ascii="Open Sans" w:hAnsi="Open Sans" w:cs="Open Sans"/>
          <w:sz w:val="20"/>
          <w:szCs w:val="20"/>
        </w:rPr>
        <w:t>BGO-BGN.25.127.2025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1162BA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A75CE0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A75CE0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A75CE0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A75CE0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A75CE0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A75CE0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A75CE0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6A745386" w:rsidR="007F19D6" w:rsidRPr="00127569" w:rsidRDefault="00A75CE0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b w:val="0"/>
            <w:i/>
            <w:sz w:val="20"/>
            <w:szCs w:val="20"/>
          </w:rPr>
          <w:id w:val="367651198"/>
          <w:placeholder>
            <w:docPart w:val="206ED5C4FB6A496480A53AB24F209047"/>
          </w:placeholder>
          <w:text/>
        </w:sdtPr>
        <w:sdtContent>
          <w:r w:rsidR="00EF1B7F">
            <w:rPr>
              <w:rFonts w:ascii="Open Sans" w:hAnsi="Open Sans" w:cs="Open Sans"/>
              <w:b w:val="0"/>
              <w:i/>
              <w:sz w:val="20"/>
              <w:szCs w:val="20"/>
            </w:rPr>
            <w:t>„</w:t>
          </w:r>
          <w:r w:rsidR="00EF1B7F" w:rsidRPr="00252255">
            <w:rPr>
              <w:rFonts w:ascii="Open Sans" w:hAnsi="Open Sans" w:cs="Open Sans"/>
              <w:b w:val="0"/>
              <w:i/>
              <w:sz w:val="20"/>
              <w:szCs w:val="20"/>
            </w:rPr>
            <w:t>Modernizacj</w:t>
          </w:r>
          <w:r w:rsidR="00EF1B7F">
            <w:rPr>
              <w:rFonts w:ascii="Open Sans" w:hAnsi="Open Sans" w:cs="Open Sans"/>
              <w:b w:val="0"/>
              <w:i/>
              <w:sz w:val="20"/>
              <w:szCs w:val="20"/>
            </w:rPr>
            <w:t>ę</w:t>
          </w:r>
          <w:r w:rsidR="00EF1B7F" w:rsidRPr="00252255">
            <w:rPr>
              <w:rFonts w:ascii="Open Sans" w:hAnsi="Open Sans" w:cs="Open Sans"/>
              <w:b w:val="0"/>
              <w:i/>
              <w:sz w:val="20"/>
              <w:szCs w:val="20"/>
            </w:rPr>
            <w:t xml:space="preserve"> </w:t>
          </w:r>
          <w:r w:rsidR="00EF1B7F">
            <w:rPr>
              <w:rFonts w:ascii="Open Sans" w:hAnsi="Open Sans" w:cs="Open Sans"/>
              <w:b w:val="0"/>
              <w:i/>
              <w:sz w:val="20"/>
              <w:szCs w:val="20"/>
            </w:rPr>
            <w:t>k</w:t>
          </w:r>
          <w:r w:rsidR="00EF1B7F" w:rsidRPr="00252255">
            <w:rPr>
              <w:rFonts w:ascii="Open Sans" w:hAnsi="Open Sans" w:cs="Open Sans"/>
              <w:b w:val="0"/>
              <w:i/>
              <w:sz w:val="20"/>
              <w:szCs w:val="20"/>
            </w:rPr>
            <w:t xml:space="preserve">limatyzacji i wentylacji i belek grzewczych </w:t>
          </w:r>
          <w:r w:rsidR="00EF1B7F">
            <w:rPr>
              <w:rFonts w:ascii="Open Sans" w:hAnsi="Open Sans" w:cs="Open Sans"/>
              <w:b w:val="0"/>
              <w:i/>
              <w:sz w:val="20"/>
              <w:szCs w:val="20"/>
            </w:rPr>
            <w:t>– Delegatura NIK w Katowicach</w:t>
          </w:r>
          <w:r w:rsidR="00EF1B7F">
            <w:rPr>
              <w:rFonts w:ascii="Open Sans" w:hAnsi="Open Sans" w:cs="Open Sans"/>
              <w:b w:val="0"/>
              <w:i/>
              <w:sz w:val="20"/>
              <w:szCs w:val="20"/>
            </w:rPr>
            <w:t>”</w:t>
          </w:r>
        </w:sdtContent>
      </w:sdt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A75CE0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A75CE0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A75CE0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A75CE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A75CE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A75CE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A75CE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A75CE0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A75CE0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A75CE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A75CE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A75CE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A75CE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A75CE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A75CE0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A75CE0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A75CE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A75CE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A75CE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A75CE0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A75CE0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A75CE0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A75CE0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A75CE0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A75CE0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A75CE0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A75CE0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74A3820E" w:rsidR="007F19D6" w:rsidRPr="00127569" w:rsidRDefault="00A75CE0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="00EF1B7F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A75CE0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A75CE0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A75CE0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69C2AED8" w:rsidR="007F19D6" w:rsidRPr="00127569" w:rsidRDefault="00A75CE0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EF1B7F"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A75CE0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A75CE0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A75CE0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A75CE0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A75CE0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A75CE0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A75CE0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A75CE0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A75CE0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A75CE0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A75CE0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A75CE0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1FE4C" w14:textId="77777777" w:rsidR="00A75CE0" w:rsidRDefault="00A75CE0">
      <w:r>
        <w:separator/>
      </w:r>
    </w:p>
  </w:endnote>
  <w:endnote w:type="continuationSeparator" w:id="0">
    <w:p w14:paraId="757EFDA6" w14:textId="77777777" w:rsidR="00A75CE0" w:rsidRDefault="00A75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A75CE0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E2809" w14:textId="77777777" w:rsidR="00A75CE0" w:rsidRDefault="00A75CE0" w:rsidP="00A106F6">
      <w:r>
        <w:separator/>
      </w:r>
    </w:p>
  </w:footnote>
  <w:footnote w:type="continuationSeparator" w:id="0">
    <w:p w14:paraId="6A9F0BBB" w14:textId="77777777" w:rsidR="00A75CE0" w:rsidRDefault="00A75CE0" w:rsidP="00A106F6">
      <w:r>
        <w:continuationSeparator/>
      </w:r>
    </w:p>
  </w:footnote>
  <w:footnote w:id="1">
    <w:p w14:paraId="1C1FAE20" w14:textId="77777777" w:rsidR="007F19D6" w:rsidRPr="00127569" w:rsidRDefault="00A75CE0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A75CE0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CC52E33A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E33285F4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552C05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D83A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3EB2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7ACD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34B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FA51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7CEE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0D000F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B94086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78D2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D0B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E82D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A8CE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4428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92C4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522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D8EED1C6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52D4219C" w:tentative="1">
      <w:start w:val="1"/>
      <w:numFmt w:val="lowerLetter"/>
      <w:lvlText w:val="%2."/>
      <w:lvlJc w:val="left"/>
      <w:pPr>
        <w:ind w:left="1380" w:hanging="360"/>
      </w:pPr>
    </w:lvl>
    <w:lvl w:ilvl="2" w:tplc="B9740D0A" w:tentative="1">
      <w:start w:val="1"/>
      <w:numFmt w:val="lowerRoman"/>
      <w:lvlText w:val="%3."/>
      <w:lvlJc w:val="right"/>
      <w:pPr>
        <w:ind w:left="2100" w:hanging="180"/>
      </w:pPr>
    </w:lvl>
    <w:lvl w:ilvl="3" w:tplc="B7C8129E" w:tentative="1">
      <w:start w:val="1"/>
      <w:numFmt w:val="decimal"/>
      <w:lvlText w:val="%4."/>
      <w:lvlJc w:val="left"/>
      <w:pPr>
        <w:ind w:left="2820" w:hanging="360"/>
      </w:pPr>
    </w:lvl>
    <w:lvl w:ilvl="4" w:tplc="7CAC35A6" w:tentative="1">
      <w:start w:val="1"/>
      <w:numFmt w:val="lowerLetter"/>
      <w:lvlText w:val="%5."/>
      <w:lvlJc w:val="left"/>
      <w:pPr>
        <w:ind w:left="3540" w:hanging="360"/>
      </w:pPr>
    </w:lvl>
    <w:lvl w:ilvl="5" w:tplc="7B2CAE5A" w:tentative="1">
      <w:start w:val="1"/>
      <w:numFmt w:val="lowerRoman"/>
      <w:lvlText w:val="%6."/>
      <w:lvlJc w:val="right"/>
      <w:pPr>
        <w:ind w:left="4260" w:hanging="180"/>
      </w:pPr>
    </w:lvl>
    <w:lvl w:ilvl="6" w:tplc="540A95B4" w:tentative="1">
      <w:start w:val="1"/>
      <w:numFmt w:val="decimal"/>
      <w:lvlText w:val="%7."/>
      <w:lvlJc w:val="left"/>
      <w:pPr>
        <w:ind w:left="4980" w:hanging="360"/>
      </w:pPr>
    </w:lvl>
    <w:lvl w:ilvl="7" w:tplc="A184DAD0" w:tentative="1">
      <w:start w:val="1"/>
      <w:numFmt w:val="lowerLetter"/>
      <w:lvlText w:val="%8."/>
      <w:lvlJc w:val="left"/>
      <w:pPr>
        <w:ind w:left="5700" w:hanging="360"/>
      </w:pPr>
    </w:lvl>
    <w:lvl w:ilvl="8" w:tplc="ECBEEE40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D804A7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CD70B610" w:tentative="1">
      <w:start w:val="1"/>
      <w:numFmt w:val="lowerLetter"/>
      <w:lvlText w:val="%2."/>
      <w:lvlJc w:val="left"/>
      <w:pPr>
        <w:ind w:left="1222" w:hanging="360"/>
      </w:pPr>
    </w:lvl>
    <w:lvl w:ilvl="2" w:tplc="36C6CE4E" w:tentative="1">
      <w:start w:val="1"/>
      <w:numFmt w:val="lowerRoman"/>
      <w:lvlText w:val="%3."/>
      <w:lvlJc w:val="right"/>
      <w:pPr>
        <w:ind w:left="1942" w:hanging="180"/>
      </w:pPr>
    </w:lvl>
    <w:lvl w:ilvl="3" w:tplc="1BF029BC" w:tentative="1">
      <w:start w:val="1"/>
      <w:numFmt w:val="decimal"/>
      <w:lvlText w:val="%4."/>
      <w:lvlJc w:val="left"/>
      <w:pPr>
        <w:ind w:left="2662" w:hanging="360"/>
      </w:pPr>
    </w:lvl>
    <w:lvl w:ilvl="4" w:tplc="95EE699E" w:tentative="1">
      <w:start w:val="1"/>
      <w:numFmt w:val="lowerLetter"/>
      <w:lvlText w:val="%5."/>
      <w:lvlJc w:val="left"/>
      <w:pPr>
        <w:ind w:left="3382" w:hanging="360"/>
      </w:pPr>
    </w:lvl>
    <w:lvl w:ilvl="5" w:tplc="6D8AD800" w:tentative="1">
      <w:start w:val="1"/>
      <w:numFmt w:val="lowerRoman"/>
      <w:lvlText w:val="%6."/>
      <w:lvlJc w:val="right"/>
      <w:pPr>
        <w:ind w:left="4102" w:hanging="180"/>
      </w:pPr>
    </w:lvl>
    <w:lvl w:ilvl="6" w:tplc="3628243A" w:tentative="1">
      <w:start w:val="1"/>
      <w:numFmt w:val="decimal"/>
      <w:lvlText w:val="%7."/>
      <w:lvlJc w:val="left"/>
      <w:pPr>
        <w:ind w:left="4822" w:hanging="360"/>
      </w:pPr>
    </w:lvl>
    <w:lvl w:ilvl="7" w:tplc="3A0413BA" w:tentative="1">
      <w:start w:val="1"/>
      <w:numFmt w:val="lowerLetter"/>
      <w:lvlText w:val="%8."/>
      <w:lvlJc w:val="left"/>
      <w:pPr>
        <w:ind w:left="5542" w:hanging="360"/>
      </w:pPr>
    </w:lvl>
    <w:lvl w:ilvl="8" w:tplc="45C4FCBA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C9BE2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CC9FD6" w:tentative="1">
      <w:start w:val="1"/>
      <w:numFmt w:val="lowerLetter"/>
      <w:lvlText w:val="%2."/>
      <w:lvlJc w:val="left"/>
      <w:pPr>
        <w:ind w:left="1440" w:hanging="360"/>
      </w:pPr>
    </w:lvl>
    <w:lvl w:ilvl="2" w:tplc="7CE4D180" w:tentative="1">
      <w:start w:val="1"/>
      <w:numFmt w:val="lowerRoman"/>
      <w:lvlText w:val="%3."/>
      <w:lvlJc w:val="right"/>
      <w:pPr>
        <w:ind w:left="2160" w:hanging="180"/>
      </w:pPr>
    </w:lvl>
    <w:lvl w:ilvl="3" w:tplc="B316ED5E" w:tentative="1">
      <w:start w:val="1"/>
      <w:numFmt w:val="decimal"/>
      <w:lvlText w:val="%4."/>
      <w:lvlJc w:val="left"/>
      <w:pPr>
        <w:ind w:left="2880" w:hanging="360"/>
      </w:pPr>
    </w:lvl>
    <w:lvl w:ilvl="4" w:tplc="BC848D2A" w:tentative="1">
      <w:start w:val="1"/>
      <w:numFmt w:val="lowerLetter"/>
      <w:lvlText w:val="%5."/>
      <w:lvlJc w:val="left"/>
      <w:pPr>
        <w:ind w:left="3600" w:hanging="360"/>
      </w:pPr>
    </w:lvl>
    <w:lvl w:ilvl="5" w:tplc="192AA432" w:tentative="1">
      <w:start w:val="1"/>
      <w:numFmt w:val="lowerRoman"/>
      <w:lvlText w:val="%6."/>
      <w:lvlJc w:val="right"/>
      <w:pPr>
        <w:ind w:left="4320" w:hanging="180"/>
      </w:pPr>
    </w:lvl>
    <w:lvl w:ilvl="6" w:tplc="92F07FCE" w:tentative="1">
      <w:start w:val="1"/>
      <w:numFmt w:val="decimal"/>
      <w:lvlText w:val="%7."/>
      <w:lvlJc w:val="left"/>
      <w:pPr>
        <w:ind w:left="5040" w:hanging="360"/>
      </w:pPr>
    </w:lvl>
    <w:lvl w:ilvl="7" w:tplc="9B269262" w:tentative="1">
      <w:start w:val="1"/>
      <w:numFmt w:val="lowerLetter"/>
      <w:lvlText w:val="%8."/>
      <w:lvlJc w:val="left"/>
      <w:pPr>
        <w:ind w:left="5760" w:hanging="360"/>
      </w:pPr>
    </w:lvl>
    <w:lvl w:ilvl="8" w:tplc="50C88B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408474E4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EAFC4CA6">
      <w:start w:val="1"/>
      <w:numFmt w:val="lowerLetter"/>
      <w:lvlText w:val="%2."/>
      <w:lvlJc w:val="left"/>
      <w:pPr>
        <w:ind w:left="1440" w:hanging="360"/>
      </w:pPr>
    </w:lvl>
    <w:lvl w:ilvl="2" w:tplc="1172A6FA">
      <w:start w:val="1"/>
      <w:numFmt w:val="lowerRoman"/>
      <w:lvlText w:val="%3."/>
      <w:lvlJc w:val="right"/>
      <w:pPr>
        <w:ind w:left="2160" w:hanging="180"/>
      </w:pPr>
    </w:lvl>
    <w:lvl w:ilvl="3" w:tplc="747C2962">
      <w:start w:val="1"/>
      <w:numFmt w:val="decimal"/>
      <w:lvlText w:val="%4."/>
      <w:lvlJc w:val="left"/>
      <w:pPr>
        <w:ind w:left="2880" w:hanging="360"/>
      </w:pPr>
    </w:lvl>
    <w:lvl w:ilvl="4" w:tplc="E2EADDB2" w:tentative="1">
      <w:start w:val="1"/>
      <w:numFmt w:val="lowerLetter"/>
      <w:lvlText w:val="%5."/>
      <w:lvlJc w:val="left"/>
      <w:pPr>
        <w:ind w:left="3600" w:hanging="360"/>
      </w:pPr>
    </w:lvl>
    <w:lvl w:ilvl="5" w:tplc="87E01CC6" w:tentative="1">
      <w:start w:val="1"/>
      <w:numFmt w:val="lowerRoman"/>
      <w:lvlText w:val="%6."/>
      <w:lvlJc w:val="right"/>
      <w:pPr>
        <w:ind w:left="4320" w:hanging="180"/>
      </w:pPr>
    </w:lvl>
    <w:lvl w:ilvl="6" w:tplc="3116A426" w:tentative="1">
      <w:start w:val="1"/>
      <w:numFmt w:val="decimal"/>
      <w:lvlText w:val="%7."/>
      <w:lvlJc w:val="left"/>
      <w:pPr>
        <w:ind w:left="5040" w:hanging="360"/>
      </w:pPr>
    </w:lvl>
    <w:lvl w:ilvl="7" w:tplc="DE5C2AC8" w:tentative="1">
      <w:start w:val="1"/>
      <w:numFmt w:val="lowerLetter"/>
      <w:lvlText w:val="%8."/>
      <w:lvlJc w:val="left"/>
      <w:pPr>
        <w:ind w:left="5760" w:hanging="360"/>
      </w:pPr>
    </w:lvl>
    <w:lvl w:ilvl="8" w:tplc="96E44E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CC4AC6C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F8FA538A" w:tentative="1">
      <w:start w:val="1"/>
      <w:numFmt w:val="lowerLetter"/>
      <w:lvlText w:val="%2."/>
      <w:lvlJc w:val="left"/>
      <w:pPr>
        <w:ind w:left="1440" w:hanging="360"/>
      </w:pPr>
    </w:lvl>
    <w:lvl w:ilvl="2" w:tplc="654454AA" w:tentative="1">
      <w:start w:val="1"/>
      <w:numFmt w:val="lowerRoman"/>
      <w:lvlText w:val="%3."/>
      <w:lvlJc w:val="right"/>
      <w:pPr>
        <w:ind w:left="2160" w:hanging="180"/>
      </w:pPr>
    </w:lvl>
    <w:lvl w:ilvl="3" w:tplc="63B69282" w:tentative="1">
      <w:start w:val="1"/>
      <w:numFmt w:val="decimal"/>
      <w:lvlText w:val="%4."/>
      <w:lvlJc w:val="left"/>
      <w:pPr>
        <w:ind w:left="2880" w:hanging="360"/>
      </w:pPr>
    </w:lvl>
    <w:lvl w:ilvl="4" w:tplc="F014AD78" w:tentative="1">
      <w:start w:val="1"/>
      <w:numFmt w:val="lowerLetter"/>
      <w:lvlText w:val="%5."/>
      <w:lvlJc w:val="left"/>
      <w:pPr>
        <w:ind w:left="3600" w:hanging="360"/>
      </w:pPr>
    </w:lvl>
    <w:lvl w:ilvl="5" w:tplc="6FFEE5F4" w:tentative="1">
      <w:start w:val="1"/>
      <w:numFmt w:val="lowerRoman"/>
      <w:lvlText w:val="%6."/>
      <w:lvlJc w:val="right"/>
      <w:pPr>
        <w:ind w:left="4320" w:hanging="180"/>
      </w:pPr>
    </w:lvl>
    <w:lvl w:ilvl="6" w:tplc="7528127E" w:tentative="1">
      <w:start w:val="1"/>
      <w:numFmt w:val="decimal"/>
      <w:lvlText w:val="%7."/>
      <w:lvlJc w:val="left"/>
      <w:pPr>
        <w:ind w:left="5040" w:hanging="360"/>
      </w:pPr>
    </w:lvl>
    <w:lvl w:ilvl="7" w:tplc="E4B8F75E" w:tentative="1">
      <w:start w:val="1"/>
      <w:numFmt w:val="lowerLetter"/>
      <w:lvlText w:val="%8."/>
      <w:lvlJc w:val="left"/>
      <w:pPr>
        <w:ind w:left="5760" w:hanging="360"/>
      </w:pPr>
    </w:lvl>
    <w:lvl w:ilvl="8" w:tplc="943C33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4C72408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D38A0F34" w:tentative="1">
      <w:start w:val="1"/>
      <w:numFmt w:val="lowerLetter"/>
      <w:lvlText w:val="%2."/>
      <w:lvlJc w:val="left"/>
      <w:pPr>
        <w:ind w:left="2073" w:hanging="360"/>
      </w:pPr>
    </w:lvl>
    <w:lvl w:ilvl="2" w:tplc="ACB4EAB6" w:tentative="1">
      <w:start w:val="1"/>
      <w:numFmt w:val="lowerRoman"/>
      <w:lvlText w:val="%3."/>
      <w:lvlJc w:val="right"/>
      <w:pPr>
        <w:ind w:left="2793" w:hanging="180"/>
      </w:pPr>
    </w:lvl>
    <w:lvl w:ilvl="3" w:tplc="09821ACC" w:tentative="1">
      <w:start w:val="1"/>
      <w:numFmt w:val="decimal"/>
      <w:lvlText w:val="%4."/>
      <w:lvlJc w:val="left"/>
      <w:pPr>
        <w:ind w:left="3513" w:hanging="360"/>
      </w:pPr>
    </w:lvl>
    <w:lvl w:ilvl="4" w:tplc="58AACCCE" w:tentative="1">
      <w:start w:val="1"/>
      <w:numFmt w:val="lowerLetter"/>
      <w:lvlText w:val="%5."/>
      <w:lvlJc w:val="left"/>
      <w:pPr>
        <w:ind w:left="4233" w:hanging="360"/>
      </w:pPr>
    </w:lvl>
    <w:lvl w:ilvl="5" w:tplc="7BE20BB4" w:tentative="1">
      <w:start w:val="1"/>
      <w:numFmt w:val="lowerRoman"/>
      <w:lvlText w:val="%6."/>
      <w:lvlJc w:val="right"/>
      <w:pPr>
        <w:ind w:left="4953" w:hanging="180"/>
      </w:pPr>
    </w:lvl>
    <w:lvl w:ilvl="6" w:tplc="4BF0A30E" w:tentative="1">
      <w:start w:val="1"/>
      <w:numFmt w:val="decimal"/>
      <w:lvlText w:val="%7."/>
      <w:lvlJc w:val="left"/>
      <w:pPr>
        <w:ind w:left="5673" w:hanging="360"/>
      </w:pPr>
    </w:lvl>
    <w:lvl w:ilvl="7" w:tplc="BE26312A" w:tentative="1">
      <w:start w:val="1"/>
      <w:numFmt w:val="lowerLetter"/>
      <w:lvlText w:val="%8."/>
      <w:lvlJc w:val="left"/>
      <w:pPr>
        <w:ind w:left="6393" w:hanging="360"/>
      </w:pPr>
    </w:lvl>
    <w:lvl w:ilvl="8" w:tplc="A824EFD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4EBA91C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3AB22152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D1A891B2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ECE0E0BA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C0B0C4EC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437A1142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5D526C82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4F5C0686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7D4E915E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6A62C5F4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B8D0B7FC" w:tentative="1">
      <w:start w:val="1"/>
      <w:numFmt w:val="lowerLetter"/>
      <w:lvlText w:val="%2."/>
      <w:lvlJc w:val="left"/>
      <w:pPr>
        <w:ind w:left="1440" w:hanging="360"/>
      </w:pPr>
    </w:lvl>
    <w:lvl w:ilvl="2" w:tplc="C39CE7FE" w:tentative="1">
      <w:start w:val="1"/>
      <w:numFmt w:val="lowerRoman"/>
      <w:lvlText w:val="%3."/>
      <w:lvlJc w:val="right"/>
      <w:pPr>
        <w:ind w:left="2160" w:hanging="180"/>
      </w:pPr>
    </w:lvl>
    <w:lvl w:ilvl="3" w:tplc="B5FE69DC" w:tentative="1">
      <w:start w:val="1"/>
      <w:numFmt w:val="decimal"/>
      <w:lvlText w:val="%4."/>
      <w:lvlJc w:val="left"/>
      <w:pPr>
        <w:ind w:left="2880" w:hanging="360"/>
      </w:pPr>
    </w:lvl>
    <w:lvl w:ilvl="4" w:tplc="9650FA34" w:tentative="1">
      <w:start w:val="1"/>
      <w:numFmt w:val="lowerLetter"/>
      <w:lvlText w:val="%5."/>
      <w:lvlJc w:val="left"/>
      <w:pPr>
        <w:ind w:left="3600" w:hanging="360"/>
      </w:pPr>
    </w:lvl>
    <w:lvl w:ilvl="5" w:tplc="3A564E78" w:tentative="1">
      <w:start w:val="1"/>
      <w:numFmt w:val="lowerRoman"/>
      <w:lvlText w:val="%6."/>
      <w:lvlJc w:val="right"/>
      <w:pPr>
        <w:ind w:left="4320" w:hanging="180"/>
      </w:pPr>
    </w:lvl>
    <w:lvl w:ilvl="6" w:tplc="ACB0482E" w:tentative="1">
      <w:start w:val="1"/>
      <w:numFmt w:val="decimal"/>
      <w:lvlText w:val="%7."/>
      <w:lvlJc w:val="left"/>
      <w:pPr>
        <w:ind w:left="5040" w:hanging="360"/>
      </w:pPr>
    </w:lvl>
    <w:lvl w:ilvl="7" w:tplc="63F62E7E" w:tentative="1">
      <w:start w:val="1"/>
      <w:numFmt w:val="lowerLetter"/>
      <w:lvlText w:val="%8."/>
      <w:lvlJc w:val="left"/>
      <w:pPr>
        <w:ind w:left="5760" w:hanging="360"/>
      </w:pPr>
    </w:lvl>
    <w:lvl w:ilvl="8" w:tplc="09AA04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B2CAA21C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B47099D2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F4031F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514117E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5C4C3F82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B34CDA7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57A8528A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DC24CE4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BE7666DE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6340176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D0DC1304" w:tentative="1">
      <w:start w:val="1"/>
      <w:numFmt w:val="lowerLetter"/>
      <w:lvlText w:val="%2."/>
      <w:lvlJc w:val="left"/>
      <w:pPr>
        <w:ind w:left="1789" w:hanging="360"/>
      </w:pPr>
    </w:lvl>
    <w:lvl w:ilvl="2" w:tplc="EDD81848" w:tentative="1">
      <w:start w:val="1"/>
      <w:numFmt w:val="lowerRoman"/>
      <w:lvlText w:val="%3."/>
      <w:lvlJc w:val="right"/>
      <w:pPr>
        <w:ind w:left="2509" w:hanging="180"/>
      </w:pPr>
    </w:lvl>
    <w:lvl w:ilvl="3" w:tplc="E5C8B3A8" w:tentative="1">
      <w:start w:val="1"/>
      <w:numFmt w:val="decimal"/>
      <w:lvlText w:val="%4."/>
      <w:lvlJc w:val="left"/>
      <w:pPr>
        <w:ind w:left="3229" w:hanging="360"/>
      </w:pPr>
    </w:lvl>
    <w:lvl w:ilvl="4" w:tplc="D1C0579C" w:tentative="1">
      <w:start w:val="1"/>
      <w:numFmt w:val="lowerLetter"/>
      <w:lvlText w:val="%5."/>
      <w:lvlJc w:val="left"/>
      <w:pPr>
        <w:ind w:left="3949" w:hanging="360"/>
      </w:pPr>
    </w:lvl>
    <w:lvl w:ilvl="5" w:tplc="6AF496AC" w:tentative="1">
      <w:start w:val="1"/>
      <w:numFmt w:val="lowerRoman"/>
      <w:lvlText w:val="%6."/>
      <w:lvlJc w:val="right"/>
      <w:pPr>
        <w:ind w:left="4669" w:hanging="180"/>
      </w:pPr>
    </w:lvl>
    <w:lvl w:ilvl="6" w:tplc="F17EF254" w:tentative="1">
      <w:start w:val="1"/>
      <w:numFmt w:val="decimal"/>
      <w:lvlText w:val="%7."/>
      <w:lvlJc w:val="left"/>
      <w:pPr>
        <w:ind w:left="5389" w:hanging="360"/>
      </w:pPr>
    </w:lvl>
    <w:lvl w:ilvl="7" w:tplc="1458D90C" w:tentative="1">
      <w:start w:val="1"/>
      <w:numFmt w:val="lowerLetter"/>
      <w:lvlText w:val="%8."/>
      <w:lvlJc w:val="left"/>
      <w:pPr>
        <w:ind w:left="6109" w:hanging="360"/>
      </w:pPr>
    </w:lvl>
    <w:lvl w:ilvl="8" w:tplc="3A7641D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4B882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44FD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5A02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1288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CBF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DC73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B86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E85D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8670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3DC2C8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3B20C228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EC1EC1F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E2312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178E18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B647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787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05D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10BE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5F98E4F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B680FADC" w:tentative="1">
      <w:start w:val="1"/>
      <w:numFmt w:val="lowerLetter"/>
      <w:lvlText w:val="%2."/>
      <w:lvlJc w:val="left"/>
      <w:pPr>
        <w:ind w:left="1800" w:hanging="360"/>
      </w:pPr>
    </w:lvl>
    <w:lvl w:ilvl="2" w:tplc="822A169A" w:tentative="1">
      <w:start w:val="1"/>
      <w:numFmt w:val="lowerRoman"/>
      <w:lvlText w:val="%3."/>
      <w:lvlJc w:val="right"/>
      <w:pPr>
        <w:ind w:left="2520" w:hanging="180"/>
      </w:pPr>
    </w:lvl>
    <w:lvl w:ilvl="3" w:tplc="5F78E95E" w:tentative="1">
      <w:start w:val="1"/>
      <w:numFmt w:val="decimal"/>
      <w:lvlText w:val="%4."/>
      <w:lvlJc w:val="left"/>
      <w:pPr>
        <w:ind w:left="3240" w:hanging="360"/>
      </w:pPr>
    </w:lvl>
    <w:lvl w:ilvl="4" w:tplc="3F6C6A62" w:tentative="1">
      <w:start w:val="1"/>
      <w:numFmt w:val="lowerLetter"/>
      <w:lvlText w:val="%5."/>
      <w:lvlJc w:val="left"/>
      <w:pPr>
        <w:ind w:left="3960" w:hanging="360"/>
      </w:pPr>
    </w:lvl>
    <w:lvl w:ilvl="5" w:tplc="D4149C1E" w:tentative="1">
      <w:start w:val="1"/>
      <w:numFmt w:val="lowerRoman"/>
      <w:lvlText w:val="%6."/>
      <w:lvlJc w:val="right"/>
      <w:pPr>
        <w:ind w:left="4680" w:hanging="180"/>
      </w:pPr>
    </w:lvl>
    <w:lvl w:ilvl="6" w:tplc="AE6E37DC" w:tentative="1">
      <w:start w:val="1"/>
      <w:numFmt w:val="decimal"/>
      <w:lvlText w:val="%7."/>
      <w:lvlJc w:val="left"/>
      <w:pPr>
        <w:ind w:left="5400" w:hanging="360"/>
      </w:pPr>
    </w:lvl>
    <w:lvl w:ilvl="7" w:tplc="6A78194C" w:tentative="1">
      <w:start w:val="1"/>
      <w:numFmt w:val="lowerLetter"/>
      <w:lvlText w:val="%8."/>
      <w:lvlJc w:val="left"/>
      <w:pPr>
        <w:ind w:left="6120" w:hanging="360"/>
      </w:pPr>
    </w:lvl>
    <w:lvl w:ilvl="8" w:tplc="EB4659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6804E6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AD838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5F6ADD3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84ECED3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2EF4AA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969E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F890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58A4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30F2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0C332D"/>
    <w:rsid w:val="00102C20"/>
    <w:rsid w:val="00113C8B"/>
    <w:rsid w:val="001162BA"/>
    <w:rsid w:val="00127569"/>
    <w:rsid w:val="00146A49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439D9"/>
    <w:rsid w:val="00251521"/>
    <w:rsid w:val="00252255"/>
    <w:rsid w:val="0025742B"/>
    <w:rsid w:val="00262D44"/>
    <w:rsid w:val="002862D5"/>
    <w:rsid w:val="00297D32"/>
    <w:rsid w:val="002A4646"/>
    <w:rsid w:val="002A68D3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4BC8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A6E28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53987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54C1D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157C1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64067"/>
    <w:rsid w:val="00A73C31"/>
    <w:rsid w:val="00A75CE0"/>
    <w:rsid w:val="00A9016A"/>
    <w:rsid w:val="00A9435B"/>
    <w:rsid w:val="00AA0B9B"/>
    <w:rsid w:val="00AA0D89"/>
    <w:rsid w:val="00AB1F9C"/>
    <w:rsid w:val="00AB7441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21B4"/>
    <w:rsid w:val="00B973B7"/>
    <w:rsid w:val="00BA190A"/>
    <w:rsid w:val="00BD39DD"/>
    <w:rsid w:val="00BD54E2"/>
    <w:rsid w:val="00BE2995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3DF2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755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1A8D"/>
    <w:rsid w:val="00EF1B7F"/>
    <w:rsid w:val="00EF335C"/>
    <w:rsid w:val="00EF5DBF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06ED5C4FB6A496480A53AB24F2090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FAD297-637E-44FB-AFBE-F4D254D72DDB}"/>
      </w:docPartPr>
      <w:docPartBody>
        <w:p w:rsidR="00000000" w:rsidRDefault="00A94A1D" w:rsidP="00A94A1D">
          <w:pPr>
            <w:pStyle w:val="206ED5C4FB6A496480A53AB24F209047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022E6" w:rsidRDefault="004022E6">
      <w:pPr>
        <w:spacing w:after="0" w:line="240" w:lineRule="auto"/>
      </w:pPr>
      <w:r>
        <w:separator/>
      </w:r>
    </w:p>
  </w:endnote>
  <w:endnote w:type="continuationSeparator" w:id="0">
    <w:p w:rsidR="004022E6" w:rsidRDefault="004022E6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022E6" w:rsidRDefault="004022E6">
      <w:pPr>
        <w:spacing w:after="0" w:line="240" w:lineRule="auto"/>
      </w:pPr>
      <w:r>
        <w:separator/>
      </w:r>
    </w:p>
  </w:footnote>
  <w:footnote w:type="continuationSeparator" w:id="0">
    <w:p w:rsidR="004022E6" w:rsidRDefault="004022E6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62F24"/>
    <w:rsid w:val="001A41BC"/>
    <w:rsid w:val="002E2DFC"/>
    <w:rsid w:val="0037210F"/>
    <w:rsid w:val="00386664"/>
    <w:rsid w:val="003D75EF"/>
    <w:rsid w:val="004022E6"/>
    <w:rsid w:val="004F6514"/>
    <w:rsid w:val="005E49D0"/>
    <w:rsid w:val="00771EF3"/>
    <w:rsid w:val="007E5C43"/>
    <w:rsid w:val="00833593"/>
    <w:rsid w:val="00A94A1D"/>
    <w:rsid w:val="00AB4B1C"/>
    <w:rsid w:val="00B426D6"/>
    <w:rsid w:val="00C17D88"/>
    <w:rsid w:val="00D5646F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94A1D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4F569E54D661436CAAE1FFC7FB863FBD">
    <w:name w:val="4F569E54D661436CAAE1FFC7FB863FBD"/>
    <w:rsid w:val="00D5646F"/>
  </w:style>
  <w:style w:type="paragraph" w:customStyle="1" w:styleId="206ED5C4FB6A496480A53AB24F209047">
    <w:name w:val="206ED5C4FB6A496480A53AB24F209047"/>
    <w:rsid w:val="00A94A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832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4</cp:revision>
  <cp:lastPrinted>2016-10-07T08:49:00Z</cp:lastPrinted>
  <dcterms:created xsi:type="dcterms:W3CDTF">2025-05-21T14:26:00Z</dcterms:created>
  <dcterms:modified xsi:type="dcterms:W3CDTF">2025-05-21T14:32:00Z</dcterms:modified>
</cp:coreProperties>
</file>